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27E4F4E9" w:rsidR="00F552BC" w:rsidRPr="009C403A" w:rsidRDefault="00F552BC" w:rsidP="009C403A">
      <w:pPr>
        <w:pStyle w:val="Default"/>
        <w:jc w:val="both"/>
        <w:rPr>
          <w:rFonts w:ascii="Arial Narrow" w:hAnsi="Arial Narrow"/>
          <w:color w:val="333333"/>
          <w:shd w:val="clear" w:color="auto" w:fill="FFFFFF"/>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C403A" w:rsidRPr="009C403A">
        <w:rPr>
          <w:rFonts w:ascii="Arial Narrow" w:hAnsi="Arial Narrow"/>
          <w:color w:val="333333"/>
          <w:shd w:val="clear" w:color="auto" w:fill="FFFFFF"/>
        </w:rPr>
        <w:t>Hasiace prístroje s príslušenstvom a bezpečnostné značenie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1DF34D26" w:rsidR="00F552BC" w:rsidRPr="00D94555" w:rsidRDefault="00B320AE" w:rsidP="00D94555">
      <w:pPr>
        <w:pStyle w:val="Default"/>
        <w:jc w:val="both"/>
        <w:rPr>
          <w:rFonts w:ascii="Arial Narrow" w:hAnsi="Arial Narrow"/>
          <w:b/>
          <w:i/>
          <w:color w:val="000000" w:themeColor="text1"/>
          <w:sz w:val="28"/>
          <w:shd w:val="clear" w:color="auto" w:fill="FFFFFF"/>
        </w:rPr>
      </w:pPr>
      <w:r w:rsidRPr="008819B2">
        <w:rPr>
          <w:rFonts w:ascii="Arial Narrow" w:eastAsia="Arial" w:hAnsi="Arial Narrow" w:cstheme="majorHAnsi"/>
          <w:b/>
          <w:i/>
          <w:color w:val="000000" w:themeColor="text1"/>
          <w:sz w:val="28"/>
        </w:rPr>
        <w:t>„</w:t>
      </w:r>
      <w:r w:rsidR="00D24101">
        <w:rPr>
          <w:rFonts w:ascii="Arial Narrow" w:hAnsi="Arial Narrow"/>
          <w:b/>
          <w:i/>
          <w:color w:val="000000" w:themeColor="text1"/>
          <w:sz w:val="28"/>
          <w:shd w:val="clear" w:color="auto" w:fill="FFFFFF"/>
        </w:rPr>
        <w:t xml:space="preserve">Ľahká </w:t>
      </w:r>
      <w:proofErr w:type="spellStart"/>
      <w:r w:rsidR="00D24101">
        <w:rPr>
          <w:rFonts w:ascii="Arial Narrow" w:hAnsi="Arial Narrow"/>
          <w:b/>
          <w:i/>
          <w:color w:val="000000" w:themeColor="text1"/>
          <w:sz w:val="28"/>
          <w:shd w:val="clear" w:color="auto" w:fill="FFFFFF"/>
        </w:rPr>
        <w:t>norná</w:t>
      </w:r>
      <w:proofErr w:type="spellEnd"/>
      <w:r w:rsidR="00D24101">
        <w:rPr>
          <w:rFonts w:ascii="Arial Narrow" w:hAnsi="Arial Narrow"/>
          <w:b/>
          <w:i/>
          <w:color w:val="000000" w:themeColor="text1"/>
          <w:sz w:val="28"/>
          <w:shd w:val="clear" w:color="auto" w:fill="FFFFFF"/>
        </w:rPr>
        <w:t xml:space="preserve"> stena</w:t>
      </w:r>
      <w:r w:rsidRPr="00D54A01">
        <w:rPr>
          <w:rFonts w:ascii="Arial Narrow" w:eastAsia="Arial" w:hAnsi="Arial Narrow"/>
          <w:b/>
          <w:i/>
          <w:color w:val="000000" w:themeColor="text1"/>
          <w:sz w:val="28"/>
          <w:shd w:val="clear" w:color="auto" w:fill="FFFFFF"/>
        </w:rPr>
        <w:t>“</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6F519CC5" w:rsidR="00F552BC" w:rsidRPr="008A38F0" w:rsidRDefault="00D24101" w:rsidP="008A38F0">
      <w:pPr>
        <w:jc w:val="both"/>
        <w:rPr>
          <w:rFonts w:ascii="Arial Narrow" w:hAnsi="Arial Narrow"/>
        </w:rPr>
      </w:pPr>
      <w:r>
        <w:rPr>
          <w:rFonts w:ascii="Arial Narrow" w:hAnsi="Arial Narrow" w:cstheme="majorHAnsi"/>
        </w:rPr>
        <w:t>(ID zákazky JOSEPHINE 50751</w:t>
      </w:r>
      <w:r w:rsidRPr="008E3AFA">
        <w:rPr>
          <w:rFonts w:ascii="Arial Narrow" w:hAnsi="Arial Narrow" w:cstheme="majorHAnsi"/>
        </w:rPr>
        <w:t>)</w:t>
      </w: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70C9EF83" w14:textId="2177F757"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w:t>
      </w:r>
      <w:r w:rsidR="002F0431">
        <w:rPr>
          <w:rFonts w:ascii="Arial Narrow" w:hAnsi="Arial Narrow"/>
        </w:rPr>
        <w:t xml:space="preserve"> dňa </w:t>
      </w:r>
      <w:r w:rsidR="00415B1B">
        <w:rPr>
          <w:rFonts w:ascii="Arial Narrow" w:hAnsi="Arial Narrow"/>
        </w:rPr>
        <w:t>23</w:t>
      </w:r>
      <w:r w:rsidR="00D24101">
        <w:rPr>
          <w:rFonts w:ascii="Arial Narrow" w:hAnsi="Arial Narrow"/>
        </w:rPr>
        <w:t>.</w:t>
      </w:r>
      <w:r w:rsidR="002F0431">
        <w:rPr>
          <w:rFonts w:ascii="Arial Narrow" w:hAnsi="Arial Narrow"/>
        </w:rPr>
        <w:t>01</w:t>
      </w:r>
      <w:r w:rsidR="000B4229">
        <w:rPr>
          <w:rFonts w:ascii="Arial Narrow" w:hAnsi="Arial Narrow"/>
        </w:rPr>
        <w:t>.</w:t>
      </w:r>
      <w:r w:rsidR="002F0431">
        <w:rPr>
          <w:rFonts w:ascii="Arial Narrow" w:hAnsi="Arial Narrow"/>
        </w:rPr>
        <w:t>2024</w:t>
      </w:r>
      <w:bookmarkStart w:id="0" w:name="_GoBack"/>
      <w:bookmarkEnd w:id="0"/>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50796428" w14:textId="77777777" w:rsidR="00D24101" w:rsidRDefault="00D24101" w:rsidP="00D24101">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t>Ministerstvo vnútra Slovenskej republiky</w:t>
      </w:r>
    </w:p>
    <w:p w14:paraId="5C0434B0" w14:textId="77777777" w:rsidR="00D24101" w:rsidRPr="008A38F0" w:rsidRDefault="00D24101" w:rsidP="00D24101">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t>Pribinova 2, 81272 Bratislava</w:t>
      </w:r>
    </w:p>
    <w:p w14:paraId="28661BD5" w14:textId="77777777" w:rsidR="00D24101" w:rsidRPr="008A38F0" w:rsidRDefault="00D24101" w:rsidP="00D24101">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t>00151866</w:t>
      </w:r>
    </w:p>
    <w:p w14:paraId="70467053" w14:textId="77777777" w:rsidR="00D24101" w:rsidRPr="008A38F0" w:rsidRDefault="00D24101" w:rsidP="00D24101">
      <w:pPr>
        <w:spacing w:line="276" w:lineRule="auto"/>
        <w:jc w:val="both"/>
        <w:rPr>
          <w:rFonts w:ascii="Arial Narrow" w:hAnsi="Arial Narrow"/>
        </w:rPr>
      </w:pPr>
      <w:r w:rsidRPr="008A38F0">
        <w:rPr>
          <w:rFonts w:ascii="Arial Narrow" w:hAnsi="Arial Narrow"/>
        </w:rPr>
        <w:t>Kontaktná osoba:          PaedDr. Tomáš Rybárik</w:t>
      </w:r>
    </w:p>
    <w:p w14:paraId="595017F6" w14:textId="77777777" w:rsidR="00D24101" w:rsidRPr="008A38F0" w:rsidRDefault="00D24101" w:rsidP="00D24101">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t>+421 250944591</w:t>
      </w:r>
    </w:p>
    <w:p w14:paraId="70B4234A" w14:textId="77777777" w:rsidR="00D24101" w:rsidRPr="008A38F0" w:rsidRDefault="00D24101" w:rsidP="00D24101">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t>tomas.rybarik</w:t>
      </w:r>
      <w:r w:rsidRPr="00F63E8E">
        <w:rPr>
          <w:rFonts w:ascii="Arial Narrow" w:hAnsi="Arial Narrow"/>
        </w:rPr>
        <w:t>@</w:t>
      </w:r>
      <w:r w:rsidRPr="008A38F0">
        <w:rPr>
          <w:rFonts w:ascii="Arial Narrow" w:hAnsi="Arial Narrow"/>
        </w:rPr>
        <w:t>minv.sk</w:t>
      </w:r>
    </w:p>
    <w:p w14:paraId="14CB1466" w14:textId="77777777" w:rsidR="00B904E6" w:rsidRDefault="00B904E6" w:rsidP="008A38F0">
      <w:pPr>
        <w:spacing w:line="276" w:lineRule="auto"/>
        <w:jc w:val="both"/>
        <w:rPr>
          <w:rFonts w:ascii="Arial Narrow" w:hAnsi="Arial Narrow"/>
        </w:rPr>
      </w:pPr>
    </w:p>
    <w:p w14:paraId="0DB20899" w14:textId="77777777" w:rsidR="00B904E6" w:rsidRPr="004058C6" w:rsidRDefault="00B904E6" w:rsidP="00B904E6">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529DE16C" w14:textId="2919126A" w:rsidR="009855EB" w:rsidRDefault="001C5946" w:rsidP="008A38F0">
      <w:pPr>
        <w:spacing w:line="276" w:lineRule="auto"/>
        <w:jc w:val="both"/>
        <w:rPr>
          <w:rFonts w:ascii="Arial Narrow" w:hAnsi="Arial Narrow"/>
        </w:rPr>
      </w:pPr>
      <w:hyperlink r:id="rId8" w:history="1">
        <w:r w:rsidR="00D24101" w:rsidRPr="00FF5C2C">
          <w:rPr>
            <w:rStyle w:val="Hypertextovprepojenie"/>
            <w:rFonts w:ascii="Arial Narrow" w:hAnsi="Arial Narrow"/>
          </w:rPr>
          <w:t>https://josephine.proebiz.com/sk/tender/50751/summary</w:t>
        </w:r>
      </w:hyperlink>
    </w:p>
    <w:p w14:paraId="6438BA9A" w14:textId="77777777" w:rsidR="00D24101" w:rsidRPr="009855EB" w:rsidRDefault="00D24101" w:rsidP="008A38F0">
      <w:pPr>
        <w:spacing w:line="276" w:lineRule="auto"/>
        <w:jc w:val="both"/>
        <w:rPr>
          <w:rFonts w:ascii="Arial Narrow" w:hAnsi="Arial Narrow"/>
        </w:rPr>
      </w:pPr>
    </w:p>
    <w:p w14:paraId="6707B6A0" w14:textId="7FFE1CA5" w:rsidR="00B904E6" w:rsidRDefault="00B904E6" w:rsidP="008A38F0">
      <w:pPr>
        <w:spacing w:line="276" w:lineRule="auto"/>
        <w:jc w:val="both"/>
        <w:rPr>
          <w:rFonts w:ascii="Arial Narrow" w:hAnsi="Arial Narrow"/>
        </w:rPr>
      </w:pPr>
      <w:r w:rsidRPr="00E75FFC">
        <w:rPr>
          <w:rFonts w:ascii="Arial Narrow" w:hAnsi="Arial Narrow"/>
        </w:rPr>
        <w:t xml:space="preserve">Odkaz na adresu, na ktorej sú prístupné súťažné podklady ku </w:t>
      </w:r>
      <w:r w:rsidRPr="004058C6">
        <w:rPr>
          <w:rFonts w:ascii="Arial Narrow" w:hAnsi="Arial Narrow"/>
        </w:rPr>
        <w:t xml:space="preserve">DNS a podmienkam účasti: </w:t>
      </w:r>
    </w:p>
    <w:p w14:paraId="65BC096C" w14:textId="3A273B64" w:rsidR="00F20DCE" w:rsidRDefault="001C5946" w:rsidP="00F20DCE">
      <w:pPr>
        <w:spacing w:line="360" w:lineRule="auto"/>
        <w:jc w:val="both"/>
        <w:rPr>
          <w:rFonts w:ascii="Arial Narrow" w:hAnsi="Arial Narrow"/>
        </w:rPr>
      </w:pPr>
      <w:hyperlink r:id="rId9" w:history="1">
        <w:r w:rsidR="00F20DCE" w:rsidRPr="001F26F6">
          <w:rPr>
            <w:rStyle w:val="Hypertextovprepojenie"/>
            <w:rFonts w:ascii="Arial Narrow" w:hAnsi="Arial Narrow"/>
          </w:rPr>
          <w:t>https://josephine.proebiz.com/sk/promoter/tender/43743/summary</w:t>
        </w:r>
      </w:hyperlink>
      <w:r w:rsidR="00F20DCE">
        <w:rPr>
          <w:rFonts w:ascii="Arial Narrow" w:hAnsi="Arial Narrow"/>
        </w:rPr>
        <w:t xml:space="preserve"> </w:t>
      </w:r>
    </w:p>
    <w:p w14:paraId="0E1E4EE9" w14:textId="11EFCCC5" w:rsidR="00D24101" w:rsidRDefault="00D24101" w:rsidP="00F20DCE">
      <w:pPr>
        <w:spacing w:line="360" w:lineRule="auto"/>
        <w:jc w:val="both"/>
        <w:rPr>
          <w:rFonts w:ascii="Arial Narrow" w:hAnsi="Arial Narrow"/>
        </w:rPr>
      </w:pPr>
    </w:p>
    <w:p w14:paraId="5D4BE70C" w14:textId="77777777" w:rsidR="00D24101" w:rsidRPr="00E75FFC" w:rsidRDefault="00D24101" w:rsidP="00D24101">
      <w:pPr>
        <w:spacing w:line="276" w:lineRule="auto"/>
        <w:ind w:right="-2"/>
        <w:jc w:val="both"/>
        <w:rPr>
          <w:rFonts w:ascii="Arial Narrow" w:hAnsi="Arial Narrow"/>
        </w:rPr>
      </w:pPr>
      <w:r w:rsidRPr="00E75FFC">
        <w:rPr>
          <w:rFonts w:ascii="Arial Narrow" w:hAnsi="Arial Narrow"/>
        </w:rPr>
        <w:t xml:space="preserve">Odkaz na oznámenie o vyhlásení VO: </w:t>
      </w:r>
    </w:p>
    <w:p w14:paraId="378F4D67" w14:textId="19E7AA56" w:rsidR="00D24101" w:rsidRDefault="001C5946" w:rsidP="00F20DCE">
      <w:pPr>
        <w:spacing w:line="360" w:lineRule="auto"/>
        <w:jc w:val="both"/>
        <w:rPr>
          <w:rFonts w:ascii="Arial Narrow" w:hAnsi="Arial Narrow"/>
        </w:rPr>
      </w:pPr>
      <w:hyperlink r:id="rId10" w:history="1">
        <w:r w:rsidR="0039090C" w:rsidRPr="00FF5C2C">
          <w:rPr>
            <w:rStyle w:val="Hypertextovprepojenie"/>
            <w:rFonts w:ascii="Arial Narrow" w:hAnsi="Arial Narrow"/>
          </w:rPr>
          <w:t>https://www.uvo.gov.sk/vestnik-a-registre/vestnik/oznamenie/detail/616237?cHash=d17b4e175c3996e723365c67ed47c620</w:t>
        </w:r>
      </w:hyperlink>
    </w:p>
    <w:p w14:paraId="22C6AC2D" w14:textId="77777777" w:rsidR="0039090C" w:rsidRPr="008A38F0" w:rsidRDefault="0039090C" w:rsidP="00F20DCE">
      <w:pPr>
        <w:spacing w:line="360" w:lineRule="auto"/>
        <w:jc w:val="both"/>
        <w:rPr>
          <w:rFonts w:ascii="Arial Narrow" w:hAnsi="Arial Narrow"/>
        </w:rPr>
      </w:pPr>
    </w:p>
    <w:p w14:paraId="1870E000" w14:textId="423A8AE2"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3D4E10FF" w14:textId="532FAD7E" w:rsidR="00BC4B6D" w:rsidRPr="008A38F0" w:rsidRDefault="00BC4B6D" w:rsidP="008A38F0">
      <w:pPr>
        <w:pStyle w:val="tl1"/>
        <w:jc w:val="both"/>
        <w:rPr>
          <w:rFonts w:ascii="Arial Narrow" w:hAnsi="Arial Narrow"/>
          <w:sz w:val="24"/>
          <w:szCs w:val="24"/>
        </w:rPr>
      </w:pPr>
      <w:r w:rsidRPr="008A38F0">
        <w:rPr>
          <w:rFonts w:ascii="Arial Narrow" w:hAnsi="Arial Narrow"/>
          <w:sz w:val="24"/>
          <w:szCs w:val="24"/>
        </w:rPr>
        <w:t xml:space="preserve">Predmetom </w:t>
      </w:r>
      <w:r w:rsidR="0062226A" w:rsidRPr="008A38F0">
        <w:rPr>
          <w:rFonts w:ascii="Arial Narrow" w:hAnsi="Arial Narrow"/>
          <w:sz w:val="24"/>
          <w:szCs w:val="24"/>
        </w:rPr>
        <w:t>zákazky</w:t>
      </w:r>
      <w:r w:rsidRPr="008A38F0">
        <w:rPr>
          <w:rFonts w:ascii="Arial Narrow" w:hAnsi="Arial Narrow"/>
          <w:sz w:val="24"/>
          <w:szCs w:val="24"/>
        </w:rPr>
        <w:t xml:space="preserve"> je </w:t>
      </w:r>
      <w:r w:rsidR="002232C6" w:rsidRPr="008A38F0">
        <w:rPr>
          <w:rFonts w:ascii="Arial Narrow" w:hAnsi="Arial Narrow"/>
          <w:sz w:val="24"/>
          <w:szCs w:val="24"/>
        </w:rPr>
        <w:t>kúpa</w:t>
      </w:r>
      <w:r w:rsidR="008B3F3D" w:rsidRPr="008A38F0">
        <w:rPr>
          <w:rFonts w:ascii="Arial Narrow" w:hAnsi="Arial Narrow"/>
          <w:sz w:val="24"/>
          <w:szCs w:val="24"/>
        </w:rPr>
        <w:t xml:space="preserve"> a </w:t>
      </w:r>
      <w:r w:rsidR="00EC5D0F" w:rsidRPr="008A38F0">
        <w:rPr>
          <w:rFonts w:ascii="Arial Narrow" w:hAnsi="Arial Narrow"/>
          <w:sz w:val="24"/>
          <w:szCs w:val="24"/>
        </w:rPr>
        <w:t>dodanie</w:t>
      </w:r>
      <w:r w:rsidR="003F3D76" w:rsidRPr="008A38F0">
        <w:rPr>
          <w:rFonts w:ascii="Arial Narrow" w:hAnsi="Arial Narrow"/>
          <w:sz w:val="24"/>
          <w:szCs w:val="24"/>
        </w:rPr>
        <w:t xml:space="preserve"> </w:t>
      </w:r>
      <w:r w:rsidR="00BC1B30" w:rsidRPr="008A38F0">
        <w:rPr>
          <w:rFonts w:ascii="Arial Narrow" w:hAnsi="Arial Narrow"/>
          <w:sz w:val="24"/>
          <w:szCs w:val="24"/>
        </w:rPr>
        <w:t>bežne dostupných tovarov</w:t>
      </w:r>
      <w:r w:rsidR="0039090C">
        <w:rPr>
          <w:rFonts w:ascii="Arial Narrow" w:hAnsi="Arial Narrow"/>
          <w:sz w:val="24"/>
          <w:szCs w:val="24"/>
        </w:rPr>
        <w:t xml:space="preserve"> prostredníctvom zriadeného DNS</w:t>
      </w:r>
      <w:r w:rsidR="00BC1B30" w:rsidRPr="008A38F0">
        <w:rPr>
          <w:rFonts w:ascii="Arial Narrow" w:hAnsi="Arial Narrow"/>
          <w:sz w:val="24"/>
          <w:szCs w:val="24"/>
        </w:rPr>
        <w:t xml:space="preserve">, </w:t>
      </w:r>
      <w:r w:rsidR="00AF422C" w:rsidRPr="00AF422C">
        <w:rPr>
          <w:rFonts w:ascii="Arial Narrow" w:hAnsi="Arial Narrow"/>
          <w:sz w:val="24"/>
          <w:szCs w:val="24"/>
        </w:rPr>
        <w:t>ktorým</w:t>
      </w:r>
      <w:r w:rsidR="00BC1B30" w:rsidRPr="00AF422C">
        <w:rPr>
          <w:rFonts w:ascii="Arial Narrow" w:hAnsi="Arial Narrow"/>
          <w:sz w:val="24"/>
          <w:szCs w:val="24"/>
        </w:rPr>
        <w:t xml:space="preserve"> </w:t>
      </w:r>
      <w:r w:rsidR="00AF422C" w:rsidRPr="00AF422C">
        <w:rPr>
          <w:rFonts w:ascii="Arial Narrow" w:hAnsi="Arial Narrow"/>
          <w:sz w:val="24"/>
          <w:szCs w:val="24"/>
        </w:rPr>
        <w:t xml:space="preserve">je </w:t>
      </w:r>
      <w:r w:rsidR="009C403A" w:rsidRPr="009C403A">
        <w:rPr>
          <w:rFonts w:ascii="Arial Narrow" w:hAnsi="Arial Narrow"/>
          <w:sz w:val="24"/>
          <w:szCs w:val="24"/>
        </w:rPr>
        <w:t>obst</w:t>
      </w:r>
      <w:r w:rsidR="0039090C">
        <w:rPr>
          <w:rFonts w:ascii="Arial Narrow" w:hAnsi="Arial Narrow"/>
          <w:sz w:val="24"/>
          <w:szCs w:val="24"/>
        </w:rPr>
        <w:t xml:space="preserve">aranie ľahkých </w:t>
      </w:r>
      <w:proofErr w:type="spellStart"/>
      <w:r w:rsidR="0039090C">
        <w:rPr>
          <w:rFonts w:ascii="Arial Narrow" w:hAnsi="Arial Narrow"/>
          <w:sz w:val="24"/>
          <w:szCs w:val="24"/>
        </w:rPr>
        <w:t>norných</w:t>
      </w:r>
      <w:proofErr w:type="spellEnd"/>
      <w:r w:rsidR="0039090C">
        <w:rPr>
          <w:rFonts w:ascii="Arial Narrow" w:hAnsi="Arial Narrow"/>
          <w:sz w:val="24"/>
          <w:szCs w:val="24"/>
        </w:rPr>
        <w:t xml:space="preserve"> stien s príslušenstvom</w:t>
      </w:r>
      <w:r w:rsidR="009C403A" w:rsidRPr="009C403A">
        <w:rPr>
          <w:rFonts w:ascii="Arial Narrow" w:hAnsi="Arial Narrow"/>
          <w:sz w:val="24"/>
          <w:szCs w:val="24"/>
        </w:rPr>
        <w:t>,</w:t>
      </w:r>
      <w:r w:rsidR="0039090C">
        <w:rPr>
          <w:rFonts w:ascii="Arial Narrow" w:hAnsi="Arial Narrow"/>
          <w:sz w:val="24"/>
          <w:szCs w:val="24"/>
        </w:rPr>
        <w:t xml:space="preserve"> ktoré sú určené najmä na vytvorenie bariéry zachytávajúcej uniknutú nebezpečnú látku na vo</w:t>
      </w:r>
      <w:r w:rsidR="00AF2488">
        <w:rPr>
          <w:rFonts w:ascii="Arial Narrow" w:hAnsi="Arial Narrow"/>
          <w:sz w:val="24"/>
          <w:szCs w:val="24"/>
        </w:rPr>
        <w:t xml:space="preserve">dnej hladine. Ľahká </w:t>
      </w:r>
      <w:proofErr w:type="spellStart"/>
      <w:r w:rsidR="00AF2488">
        <w:rPr>
          <w:rFonts w:ascii="Arial Narrow" w:hAnsi="Arial Narrow"/>
          <w:sz w:val="24"/>
          <w:szCs w:val="24"/>
        </w:rPr>
        <w:t>norná</w:t>
      </w:r>
      <w:proofErr w:type="spellEnd"/>
      <w:r w:rsidR="00AF2488">
        <w:rPr>
          <w:rFonts w:ascii="Arial Narrow" w:hAnsi="Arial Narrow"/>
          <w:sz w:val="24"/>
          <w:szCs w:val="24"/>
        </w:rPr>
        <w:t xml:space="preserve"> stena</w:t>
      </w:r>
      <w:r w:rsidR="000B4229">
        <w:rPr>
          <w:rFonts w:ascii="Arial Narrow" w:hAnsi="Arial Narrow"/>
          <w:sz w:val="24"/>
          <w:szCs w:val="24"/>
        </w:rPr>
        <w:t xml:space="preserve"> </w:t>
      </w:r>
      <w:r w:rsidR="0039090C">
        <w:rPr>
          <w:rFonts w:ascii="Arial Narrow" w:hAnsi="Arial Narrow"/>
          <w:sz w:val="24"/>
          <w:szCs w:val="24"/>
        </w:rPr>
        <w:t xml:space="preserve">bude využívaná ako technické riešenie pri likvidácií ekologických udalostí na vodných tokoch.  </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683F5E84"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9C403A" w:rsidRPr="009C403A">
        <w:rPr>
          <w:rFonts w:ascii="Arial Narrow" w:hAnsi="Arial Narrow"/>
          <w:b/>
        </w:rPr>
        <w:t>1</w:t>
      </w:r>
      <w:r w:rsidR="0039090C">
        <w:rPr>
          <w:rFonts w:ascii="Arial Narrow" w:hAnsi="Arial Narrow"/>
          <w:b/>
        </w:rPr>
        <w:t>23 776,18</w:t>
      </w:r>
      <w:r w:rsidR="009C403A">
        <w:rPr>
          <w:rFonts w:ascii="Arial Narrow" w:hAnsi="Arial Narrow"/>
          <w:b/>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778057AA"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9B51D3">
        <w:rPr>
          <w:rFonts w:ascii="Arial Narrow" w:hAnsi="Arial Narrow"/>
        </w:rPr>
        <w:t>do</w:t>
      </w:r>
      <w:r w:rsidRPr="009B51D3">
        <w:rPr>
          <w:rFonts w:ascii="Arial Narrow" w:hAnsi="Arial Narrow"/>
        </w:rPr>
        <w:t xml:space="preserve"> </w:t>
      </w:r>
      <w:r w:rsidR="0039090C">
        <w:rPr>
          <w:rFonts w:ascii="Arial Narrow" w:hAnsi="Arial Narrow"/>
          <w:b/>
        </w:rPr>
        <w:t>180</w:t>
      </w:r>
      <w:r w:rsidR="009C403A">
        <w:rPr>
          <w:rFonts w:ascii="Arial Narrow" w:hAnsi="Arial Narrow"/>
          <w:b/>
        </w:rPr>
        <w:t xml:space="preserve"> dní</w:t>
      </w:r>
      <w:r w:rsidR="00EC5D0F" w:rsidRPr="009B51D3">
        <w:rPr>
          <w:rFonts w:ascii="Arial Narrow" w:hAnsi="Arial Narrow"/>
        </w:rPr>
        <w:t xml:space="preserve"> od </w:t>
      </w:r>
      <w:r w:rsidR="003F716D">
        <w:rPr>
          <w:rFonts w:ascii="Arial Narrow" w:hAnsi="Arial Narrow"/>
        </w:rPr>
        <w:t>účinnosti kúpnej zmluvy</w:t>
      </w:r>
      <w:r w:rsidR="00EC5D0F" w:rsidRPr="009B51D3">
        <w:rPr>
          <w:rFonts w:ascii="Arial Narrow" w:hAnsi="Arial Narrow"/>
        </w:rPr>
        <w:t>.</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685963C" w14:textId="38E22DAF" w:rsidR="000B4229" w:rsidRPr="000B4229" w:rsidRDefault="00D54A01"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r w:rsidRPr="000B4229">
        <w:rPr>
          <w:rFonts w:ascii="Arial Narrow" w:hAnsi="Arial Narrow"/>
          <w:sz w:val="22"/>
          <w:szCs w:val="22"/>
        </w:rPr>
        <w:t xml:space="preserve">Predmet zákazky bude </w:t>
      </w:r>
      <w:r w:rsidR="009C6825" w:rsidRPr="000B4229">
        <w:rPr>
          <w:rFonts w:ascii="Arial Narrow" w:hAnsi="Arial Narrow"/>
          <w:sz w:val="22"/>
          <w:szCs w:val="22"/>
        </w:rPr>
        <w:t>financovaný</w:t>
      </w:r>
      <w:r w:rsidR="00665194" w:rsidRPr="000B4229">
        <w:rPr>
          <w:rFonts w:ascii="Arial Narrow" w:hAnsi="Arial Narrow"/>
          <w:sz w:val="22"/>
          <w:szCs w:val="22"/>
          <w:lang w:val="sk-SK"/>
        </w:rPr>
        <w:t xml:space="preserve"> </w:t>
      </w:r>
      <w:r w:rsidR="000B4229" w:rsidRPr="000B4229">
        <w:rPr>
          <w:rFonts w:ascii="Arial Narrow" w:hAnsi="Arial Narrow"/>
          <w:sz w:val="22"/>
          <w:szCs w:val="22"/>
        </w:rPr>
        <w:t>z prostriedkov získaných v roku 2023 podľa § 68 ods. 2 zákona č. 39/2015 Z. z. o poisťovníctve a o zmene a doplnení niektorých zákonov.</w:t>
      </w:r>
    </w:p>
    <w:p w14:paraId="1712F18E" w14:textId="5A479928"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lastRenderedPageBreak/>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lastRenderedPageBreak/>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0232AD51"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EF14A5" w:rsidRPr="008A38F0">
        <w:rPr>
          <w:rFonts w:ascii="Arial Narrow" w:hAnsi="Arial Narrow"/>
          <w:color w:val="000000"/>
          <w:shd w:val="clear" w:color="auto" w:fill="FFFFFF"/>
        </w:rPr>
        <w:t>s</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D52ECB5" w:rsidR="0014283F"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913184">
        <w:rPr>
          <w:rFonts w:ascii="Arial Narrow" w:eastAsia="TimesNewRomanPSMT" w:hAnsi="Arial Narrow"/>
          <w:color w:val="000000"/>
        </w:rPr>
        <w:t xml:space="preserve"> </w:t>
      </w:r>
      <w:r w:rsidR="00913184" w:rsidRPr="008A38F0">
        <w:rPr>
          <w:rFonts w:ascii="Arial Narrow" w:hAnsi="Arial Narrow"/>
          <w:color w:val="000000"/>
          <w:shd w:val="clear" w:color="auto" w:fill="FFFFFF"/>
        </w:rPr>
        <w:t>(príloha č. 1)</w:t>
      </w:r>
      <w:r w:rsidR="00913184">
        <w:rPr>
          <w:rFonts w:ascii="Arial Narrow" w:eastAsia="TimesNewRomanPSMT" w:hAnsi="Arial Narrow"/>
          <w:color w:val="000000"/>
        </w:rPr>
        <w:t xml:space="preserve">. </w:t>
      </w:r>
    </w:p>
    <w:p w14:paraId="542E41E1" w14:textId="7033A0F0"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913184">
        <w:rPr>
          <w:rFonts w:ascii="Arial Narrow" w:hAnsi="Arial Narrow"/>
          <w:color w:val="000000"/>
          <w:shd w:val="clear" w:color="auto" w:fill="FFFFFF"/>
        </w:rPr>
        <w:t xml:space="preserve">, uchádzač predloží aj vyplnený štruktúrovaní rozpočet </w:t>
      </w:r>
      <w:r w:rsidR="00913184" w:rsidRPr="008A38F0">
        <w:rPr>
          <w:rFonts w:ascii="Arial Narrow" w:hAnsi="Arial Narrow"/>
          <w:color w:val="000000"/>
          <w:shd w:val="clear" w:color="auto" w:fill="FFFFFF"/>
        </w:rPr>
        <w:t xml:space="preserve"> </w:t>
      </w:r>
      <w:r w:rsidRPr="008A38F0">
        <w:rPr>
          <w:rFonts w:ascii="Arial Narrow" w:hAnsi="Arial Narrow"/>
          <w:color w:val="000000"/>
          <w:shd w:val="clear" w:color="auto" w:fill="FFFFFF"/>
        </w:rPr>
        <w:t>(príloha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4ABB6F25" w14:textId="77777777" w:rsidR="003C5D53" w:rsidRPr="003C5D53" w:rsidRDefault="003C5D53" w:rsidP="003C5D53">
      <w:pPr>
        <w:pStyle w:val="Bezriadkovania"/>
        <w:spacing w:line="276" w:lineRule="auto"/>
        <w:jc w:val="both"/>
        <w:rPr>
          <w:rFonts w:ascii="Arial Narrow" w:hAnsi="Arial Narrow"/>
        </w:rPr>
      </w:pPr>
      <w:r w:rsidRPr="003C5D53">
        <w:rPr>
          <w:rFonts w:ascii="Arial Narrow" w:hAnsi="Arial Narrow"/>
        </w:rPr>
        <w:t>Ponuky musia byť doručené do konca lehoty na predkladanie ponúk, ktorý je uvedený v elektronickom prostriedku JOSEPHINE v časti zodpovedajúcej tejto zákazke.</w:t>
      </w:r>
    </w:p>
    <w:p w14:paraId="0483529D" w14:textId="6367B4F8" w:rsidR="009C6825" w:rsidRDefault="003C5D53" w:rsidP="003C5D53">
      <w:pPr>
        <w:pStyle w:val="Bezriadkovania"/>
        <w:spacing w:line="276" w:lineRule="auto"/>
        <w:jc w:val="both"/>
        <w:rPr>
          <w:rFonts w:ascii="Arial Narrow" w:hAnsi="Arial Narrow"/>
        </w:rPr>
      </w:pPr>
      <w:r w:rsidRPr="003C5D53">
        <w:rPr>
          <w:rFonts w:ascii="Arial Narrow" w:hAnsi="Arial Narrow"/>
        </w:rPr>
        <w:t>Ponuka zaradeného záujemcu predložená po uplynutí lehoty na predkladanie ponúk sa elektronicky neotvorí.</w:t>
      </w:r>
    </w:p>
    <w:p w14:paraId="1C967114" w14:textId="77777777" w:rsidR="003C5D53" w:rsidRPr="008A38F0" w:rsidRDefault="003C5D53" w:rsidP="003C5D53">
      <w:pPr>
        <w:pStyle w:val="Bezriadkovania"/>
        <w:spacing w:line="276" w:lineRule="auto"/>
        <w:jc w:val="both"/>
        <w:rPr>
          <w:rFonts w:ascii="Arial Narrow" w:hAnsi="Arial Narrow"/>
        </w:rPr>
      </w:pPr>
    </w:p>
    <w:p w14:paraId="3D051213" w14:textId="77777777" w:rsidR="009C6825" w:rsidRPr="008A38F0" w:rsidRDefault="009C6825" w:rsidP="00DD2918">
      <w:pPr>
        <w:pStyle w:val="Nadpis2"/>
        <w:keepLines/>
        <w:numPr>
          <w:ilvl w:val="0"/>
          <w:numId w:val="1"/>
        </w:numPr>
        <w:shd w:val="clear" w:color="auto" w:fill="E7E6E6" w:themeFill="background2"/>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4C2CF9">
        <w:rPr>
          <w:rFonts w:ascii="Arial Narrow" w:hAnsi="Arial Narrow"/>
          <w:b/>
        </w:rPr>
        <w:t>6</w:t>
      </w:r>
      <w:r w:rsidR="006668D8" w:rsidRPr="004C2CF9">
        <w:rPr>
          <w:rFonts w:ascii="Arial Narrow" w:hAnsi="Arial Narrow"/>
        </w:rPr>
        <w:t xml:space="preserve"> </w:t>
      </w:r>
      <w:r w:rsidR="0014283F" w:rsidRPr="004C2CF9">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lastRenderedPageBreak/>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DD2918">
      <w:pPr>
        <w:pStyle w:val="Nadpis2"/>
        <w:keepLines/>
        <w:numPr>
          <w:ilvl w:val="0"/>
          <w:numId w:val="1"/>
        </w:numPr>
        <w:shd w:val="clear" w:color="auto" w:fill="E7E6E6" w:themeFill="background2"/>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w:t>
      </w:r>
      <w:r w:rsidRPr="008A38F0">
        <w:rPr>
          <w:rFonts w:ascii="Arial Narrow" w:eastAsia="TimesNewRomanPSMT" w:hAnsi="Arial Narrow"/>
          <w:color w:val="000000"/>
        </w:rPr>
        <w:lastRenderedPageBreak/>
        <w:t xml:space="preserve">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AD2D78">
          <w:rPr>
            <w:rStyle w:val="Hypertextovprepojenie"/>
            <w:rFonts w:ascii="Arial Narrow" w:hAnsi="Arial Narrow"/>
          </w:rPr>
          <w:t>https://josephine.proebiz.com/</w:t>
        </w:r>
      </w:hyperlink>
      <w:r w:rsidR="00962367" w:rsidRPr="00AD2D78">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013F11F7" w:rsidR="009C6825" w:rsidRPr="008A38F0" w:rsidRDefault="009C6825" w:rsidP="008A38F0">
      <w:pPr>
        <w:jc w:val="both"/>
        <w:rPr>
          <w:rFonts w:ascii="Arial Narrow" w:hAnsi="Arial Narrow"/>
        </w:rPr>
      </w:pPr>
      <w:r w:rsidRPr="008A38F0">
        <w:rPr>
          <w:rFonts w:ascii="Arial Narrow" w:hAnsi="Arial Narrow"/>
        </w:rPr>
        <w:t xml:space="preserve">Microsoft </w:t>
      </w:r>
      <w:proofErr w:type="spellStart"/>
      <w:r w:rsidR="003C5D53">
        <w:rPr>
          <w:rFonts w:ascii="Arial Narrow" w:hAnsi="Arial Narrow"/>
        </w:rPr>
        <w:t>Edge</w:t>
      </w:r>
      <w:proofErr w:type="spellEnd"/>
      <w:r w:rsidRPr="008A38F0">
        <w:rPr>
          <w:rFonts w:ascii="Arial Narrow" w:hAnsi="Arial Narrow"/>
        </w:rPr>
        <w:t xml:space="preserve">, </w:t>
      </w: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lastRenderedPageBreak/>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6BFC8584"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46B5388B" w:rsidR="009C6825"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31470C55" w14:textId="77777777" w:rsidR="003C5D53" w:rsidRPr="008A38F0" w:rsidRDefault="003C5D53" w:rsidP="003C5D53">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F5F1A6E"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5E85D8F5"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p>
    <w:p w14:paraId="4FE11787"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09507ECC"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a.) Zostaví poradie ponúk uchádzačov na základe vyhodnotenia návrhov na plnenie kritéria.</w:t>
      </w:r>
    </w:p>
    <w:p w14:paraId="701D0909"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24F08F90"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p>
    <w:p w14:paraId="3BC0535E" w14:textId="77777777" w:rsidR="003C5D53" w:rsidRPr="003C5D53" w:rsidRDefault="003C5D53" w:rsidP="003C5D53">
      <w:pPr>
        <w:autoSpaceDE w:val="0"/>
        <w:autoSpaceDN w:val="0"/>
        <w:adjustRightInd w:val="0"/>
        <w:spacing w:line="276" w:lineRule="auto"/>
        <w:jc w:val="both"/>
        <w:rPr>
          <w:rFonts w:ascii="Arial Narrow" w:eastAsia="TimesNewRomanPSMT" w:hAnsi="Arial Narrow"/>
          <w:b/>
          <w:color w:val="000000"/>
        </w:rPr>
      </w:pPr>
      <w:r w:rsidRPr="003C5D53">
        <w:rPr>
          <w:rFonts w:ascii="Arial Narrow" w:eastAsia="TimesNewRomanPSMT" w:hAnsi="Arial Narrow"/>
          <w:b/>
          <w:color w:val="000000"/>
        </w:rPr>
        <w:lastRenderedPageBreak/>
        <w:t>V rámci vyhodnocovania ponúk nebude použitá elektronická aukcia, preto verejný obstarávateľ upozorňuje, že návrhy na plnenie kritérií už nebude možné po predložení ponúk meniť.</w:t>
      </w:r>
    </w:p>
    <w:p w14:paraId="5C4AFEA2"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p>
    <w:p w14:paraId="4417839D" w14:textId="1FF46289"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5520F40D" w14:textId="77777777" w:rsidR="003C5D53" w:rsidRPr="003C5D53" w:rsidRDefault="003C5D53" w:rsidP="003C5D53">
      <w:pPr>
        <w:autoSpaceDE w:val="0"/>
        <w:autoSpaceDN w:val="0"/>
        <w:adjustRightInd w:val="0"/>
        <w:spacing w:line="276" w:lineRule="auto"/>
        <w:jc w:val="both"/>
        <w:rPr>
          <w:rFonts w:ascii="Arial Narrow" w:eastAsia="TimesNewRomanPSMT" w:hAnsi="Arial Narrow"/>
          <w:color w:val="000000"/>
        </w:rPr>
      </w:pPr>
    </w:p>
    <w:p w14:paraId="331F3008" w14:textId="6C3F84A4" w:rsidR="009C6825" w:rsidRPr="003C5D53" w:rsidRDefault="003C5D53" w:rsidP="003C5D53">
      <w:pPr>
        <w:autoSpaceDE w:val="0"/>
        <w:autoSpaceDN w:val="0"/>
        <w:adjustRightInd w:val="0"/>
        <w:spacing w:line="276" w:lineRule="auto"/>
        <w:jc w:val="both"/>
        <w:rPr>
          <w:rFonts w:ascii="Arial Narrow" w:eastAsia="TimesNewRomanPSMT" w:hAnsi="Arial Narrow"/>
          <w:color w:val="000000"/>
        </w:rPr>
      </w:pPr>
      <w:r w:rsidRPr="003C5D53">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4E826BE3" w14:textId="77777777" w:rsidR="009C6825" w:rsidRPr="008A38F0" w:rsidRDefault="009C6825" w:rsidP="00DD2918">
      <w:pPr>
        <w:pStyle w:val="Nadpis2"/>
        <w:keepLines/>
        <w:numPr>
          <w:ilvl w:val="0"/>
          <w:numId w:val="1"/>
        </w:numPr>
        <w:shd w:val="clear" w:color="auto" w:fill="E7E6E6" w:themeFill="background2"/>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6E90AF4A"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7F4A1D">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DD2918">
      <w:pPr>
        <w:pStyle w:val="Nadpis2"/>
        <w:keepLines/>
        <w:numPr>
          <w:ilvl w:val="0"/>
          <w:numId w:val="1"/>
        </w:numPr>
        <w:shd w:val="clear" w:color="auto" w:fill="E7E6E6" w:themeFill="background2"/>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DD2918">
      <w:pPr>
        <w:pStyle w:val="Nadpis2"/>
        <w:keepLines/>
        <w:numPr>
          <w:ilvl w:val="0"/>
          <w:numId w:val="1"/>
        </w:numPr>
        <w:shd w:val="clear" w:color="auto" w:fill="E7E6E6" w:themeFill="background2"/>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lastRenderedPageBreak/>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DD2918">
      <w:pPr>
        <w:pStyle w:val="Nadpis2"/>
        <w:keepLines/>
        <w:numPr>
          <w:ilvl w:val="0"/>
          <w:numId w:val="1"/>
        </w:numPr>
        <w:shd w:val="clear" w:color="auto" w:fill="E7E6E6" w:themeFill="background2"/>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DD2918">
      <w:pPr>
        <w:pStyle w:val="Nadpis2"/>
        <w:keepLines/>
        <w:numPr>
          <w:ilvl w:val="0"/>
          <w:numId w:val="1"/>
        </w:numPr>
        <w:shd w:val="clear" w:color="auto" w:fill="E7E6E6" w:themeFill="background2"/>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4173AF34"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A31BBF">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C7B6D" w14:textId="77777777" w:rsidR="001C5946" w:rsidRDefault="001C5946">
      <w:r>
        <w:separator/>
      </w:r>
    </w:p>
  </w:endnote>
  <w:endnote w:type="continuationSeparator" w:id="0">
    <w:p w14:paraId="32B4ED5E" w14:textId="77777777" w:rsidR="001C5946" w:rsidRDefault="001C5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1C273109" w:rsidR="00312F97" w:rsidRPr="00312F97" w:rsidRDefault="000B4229" w:rsidP="00312F97">
    <w:pPr>
      <w:pStyle w:val="Pta"/>
      <w:rPr>
        <w:sz w:val="22"/>
        <w:szCs w:val="22"/>
      </w:rPr>
    </w:pPr>
    <w:r>
      <w:rPr>
        <w:rFonts w:ascii="Arial Narrow" w:hAnsi="Arial Narrow"/>
        <w:color w:val="333333"/>
        <w:szCs w:val="21"/>
        <w:shd w:val="clear" w:color="auto" w:fill="FFFFFF"/>
        <w:lang w:val="sk-SK"/>
      </w:rPr>
      <w:t xml:space="preserve">Ľahká </w:t>
    </w:r>
    <w:proofErr w:type="spellStart"/>
    <w:r>
      <w:rPr>
        <w:rFonts w:ascii="Arial Narrow" w:hAnsi="Arial Narrow"/>
        <w:color w:val="333333"/>
        <w:szCs w:val="21"/>
        <w:shd w:val="clear" w:color="auto" w:fill="FFFFFF"/>
        <w:lang w:val="sk-SK"/>
      </w:rPr>
      <w:t>norná</w:t>
    </w:r>
    <w:proofErr w:type="spellEnd"/>
    <w:r>
      <w:rPr>
        <w:rFonts w:ascii="Arial Narrow" w:hAnsi="Arial Narrow"/>
        <w:color w:val="333333"/>
        <w:szCs w:val="21"/>
        <w:shd w:val="clear" w:color="auto" w:fill="FFFFFF"/>
        <w:lang w:val="sk-SK"/>
      </w:rPr>
      <w:t xml:space="preserve"> stena</w:t>
    </w:r>
    <w:r w:rsidR="001A02F9">
      <w:rPr>
        <w:rFonts w:ascii="Arial Narrow" w:hAnsi="Arial Narrow"/>
        <w:color w:val="333333"/>
        <w:szCs w:val="21"/>
        <w:shd w:val="clear" w:color="auto" w:fill="FFFFFF"/>
        <w:lang w:val="sk-SK"/>
      </w:rPr>
      <w:tab/>
    </w:r>
    <w:r w:rsidR="00312F97" w:rsidRPr="00312F97">
      <w:rPr>
        <w:sz w:val="22"/>
        <w:szCs w:val="22"/>
      </w:rPr>
      <w:fldChar w:fldCharType="begin"/>
    </w:r>
    <w:r w:rsidR="00312F97" w:rsidRPr="00312F97">
      <w:rPr>
        <w:sz w:val="22"/>
        <w:szCs w:val="22"/>
      </w:rPr>
      <w:instrText>PAGE   \* MERGEFORMAT</w:instrText>
    </w:r>
    <w:r w:rsidR="00312F97" w:rsidRPr="00312F97">
      <w:rPr>
        <w:sz w:val="22"/>
        <w:szCs w:val="22"/>
      </w:rPr>
      <w:fldChar w:fldCharType="separate"/>
    </w:r>
    <w:r w:rsidR="00415B1B" w:rsidRPr="00415B1B">
      <w:rPr>
        <w:noProof/>
        <w:sz w:val="22"/>
        <w:szCs w:val="22"/>
        <w:lang w:val="sk-SK"/>
      </w:rPr>
      <w:t>9</w:t>
    </w:r>
    <w:r w:rsidR="00312F97" w:rsidRPr="00312F97">
      <w:rPr>
        <w:sz w:val="22"/>
        <w:szCs w:val="22"/>
      </w:rPr>
      <w:fldChar w:fldCharType="end"/>
    </w:r>
  </w:p>
  <w:p w14:paraId="42E83807" w14:textId="77777777" w:rsidR="0054406E" w:rsidRDefault="005440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2DB42" w14:textId="77777777" w:rsidR="001C5946" w:rsidRDefault="001C5946">
      <w:r>
        <w:separator/>
      </w:r>
    </w:p>
  </w:footnote>
  <w:footnote w:type="continuationSeparator" w:id="0">
    <w:p w14:paraId="0CEE1682" w14:textId="77777777" w:rsidR="001C5946" w:rsidRDefault="001C5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7"/>
  </w:num>
  <w:num w:numId="2">
    <w:abstractNumId w:val="5"/>
  </w:num>
  <w:num w:numId="3">
    <w:abstractNumId w:val="15"/>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8"/>
  </w:num>
  <w:num w:numId="15">
    <w:abstractNumId w:val="14"/>
  </w:num>
  <w:num w:numId="16">
    <w:abstractNumId w:val="16"/>
  </w:num>
  <w:num w:numId="17">
    <w:abstractNumId w:val="3"/>
  </w:num>
  <w:num w:numId="18">
    <w:abstractNumId w:val="7"/>
  </w:num>
  <w:num w:numId="19">
    <w:abstractNumId w:val="11"/>
  </w:num>
  <w:num w:numId="20">
    <w:abstractNumId w:val="19"/>
  </w:num>
  <w:num w:numId="21">
    <w:abstractNumId w:val="4"/>
  </w:num>
  <w:num w:numId="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rMwNDcztjC3tDAyMjdW0lEKTi0uzszPAykwrgUA9fapxi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6E70"/>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21"/>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29"/>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5C4A"/>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7FD"/>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5C1A"/>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2F9"/>
    <w:rsid w:val="001A0851"/>
    <w:rsid w:val="001A0A5D"/>
    <w:rsid w:val="001A0B8F"/>
    <w:rsid w:val="001A108A"/>
    <w:rsid w:val="001A2081"/>
    <w:rsid w:val="001A29C1"/>
    <w:rsid w:val="001A2B53"/>
    <w:rsid w:val="001A2B8E"/>
    <w:rsid w:val="001A2FD5"/>
    <w:rsid w:val="001A4602"/>
    <w:rsid w:val="001A5F4A"/>
    <w:rsid w:val="001A79A3"/>
    <w:rsid w:val="001A7B1E"/>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946"/>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3DF8"/>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271E6"/>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47C5F"/>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B60"/>
    <w:rsid w:val="00292F03"/>
    <w:rsid w:val="002930F4"/>
    <w:rsid w:val="00293B69"/>
    <w:rsid w:val="0029588C"/>
    <w:rsid w:val="00296AC1"/>
    <w:rsid w:val="00296F8C"/>
    <w:rsid w:val="002979B1"/>
    <w:rsid w:val="00297CE0"/>
    <w:rsid w:val="002A0554"/>
    <w:rsid w:val="002A104A"/>
    <w:rsid w:val="002A161B"/>
    <w:rsid w:val="002A17D2"/>
    <w:rsid w:val="002A1E08"/>
    <w:rsid w:val="002A36C7"/>
    <w:rsid w:val="002A458F"/>
    <w:rsid w:val="002A5085"/>
    <w:rsid w:val="002A57E4"/>
    <w:rsid w:val="002A5F02"/>
    <w:rsid w:val="002A76DD"/>
    <w:rsid w:val="002B0E3C"/>
    <w:rsid w:val="002B0EC4"/>
    <w:rsid w:val="002B101D"/>
    <w:rsid w:val="002B18A0"/>
    <w:rsid w:val="002B1960"/>
    <w:rsid w:val="002B291A"/>
    <w:rsid w:val="002B35E8"/>
    <w:rsid w:val="002B423D"/>
    <w:rsid w:val="002B4379"/>
    <w:rsid w:val="002B4D7A"/>
    <w:rsid w:val="002B50FF"/>
    <w:rsid w:val="002B772D"/>
    <w:rsid w:val="002C007F"/>
    <w:rsid w:val="002C027B"/>
    <w:rsid w:val="002C159A"/>
    <w:rsid w:val="002C3355"/>
    <w:rsid w:val="002C339D"/>
    <w:rsid w:val="002C3DD0"/>
    <w:rsid w:val="002C407F"/>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2D4"/>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431"/>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2655"/>
    <w:rsid w:val="003340FF"/>
    <w:rsid w:val="003346D0"/>
    <w:rsid w:val="00337792"/>
    <w:rsid w:val="00337D53"/>
    <w:rsid w:val="00340960"/>
    <w:rsid w:val="0034112A"/>
    <w:rsid w:val="003412FC"/>
    <w:rsid w:val="003430C4"/>
    <w:rsid w:val="00343D13"/>
    <w:rsid w:val="0034651B"/>
    <w:rsid w:val="00346DCE"/>
    <w:rsid w:val="00346F80"/>
    <w:rsid w:val="00347428"/>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0C"/>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8BD"/>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030"/>
    <w:rsid w:val="003C5357"/>
    <w:rsid w:val="003C5D53"/>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16D"/>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5B1B"/>
    <w:rsid w:val="00416E87"/>
    <w:rsid w:val="00417250"/>
    <w:rsid w:val="00417294"/>
    <w:rsid w:val="004174A7"/>
    <w:rsid w:val="00417A8B"/>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3EC8"/>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28A"/>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659"/>
    <w:rsid w:val="00491887"/>
    <w:rsid w:val="00491BD7"/>
    <w:rsid w:val="00493474"/>
    <w:rsid w:val="00493DD8"/>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CF9"/>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D77B2"/>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681"/>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785"/>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AC6"/>
    <w:rsid w:val="00517C99"/>
    <w:rsid w:val="00520676"/>
    <w:rsid w:val="00520990"/>
    <w:rsid w:val="00520EE3"/>
    <w:rsid w:val="00521205"/>
    <w:rsid w:val="005215DD"/>
    <w:rsid w:val="0052269D"/>
    <w:rsid w:val="00523361"/>
    <w:rsid w:val="00523869"/>
    <w:rsid w:val="00524273"/>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6E"/>
    <w:rsid w:val="005440DD"/>
    <w:rsid w:val="0054458F"/>
    <w:rsid w:val="005451DC"/>
    <w:rsid w:val="00545FB9"/>
    <w:rsid w:val="005460EC"/>
    <w:rsid w:val="005462F7"/>
    <w:rsid w:val="00546616"/>
    <w:rsid w:val="005473D7"/>
    <w:rsid w:val="005477F3"/>
    <w:rsid w:val="00547FEF"/>
    <w:rsid w:val="00550158"/>
    <w:rsid w:val="0055075E"/>
    <w:rsid w:val="00551333"/>
    <w:rsid w:val="00552200"/>
    <w:rsid w:val="005532D5"/>
    <w:rsid w:val="0055353D"/>
    <w:rsid w:val="00553D4D"/>
    <w:rsid w:val="005547CF"/>
    <w:rsid w:val="00555EBB"/>
    <w:rsid w:val="00555FB9"/>
    <w:rsid w:val="005563E3"/>
    <w:rsid w:val="0055647C"/>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3D3"/>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4E7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194"/>
    <w:rsid w:val="00665B32"/>
    <w:rsid w:val="00666479"/>
    <w:rsid w:val="006668D8"/>
    <w:rsid w:val="00667EFB"/>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11"/>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02C"/>
    <w:rsid w:val="006C22A3"/>
    <w:rsid w:val="006C2FB1"/>
    <w:rsid w:val="006C4A56"/>
    <w:rsid w:val="006C4B1C"/>
    <w:rsid w:val="006C5473"/>
    <w:rsid w:val="006C5E98"/>
    <w:rsid w:val="006C7B9F"/>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AF8"/>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680"/>
    <w:rsid w:val="00752902"/>
    <w:rsid w:val="00752D8F"/>
    <w:rsid w:val="007532C7"/>
    <w:rsid w:val="007532FF"/>
    <w:rsid w:val="00753E4C"/>
    <w:rsid w:val="00753EC3"/>
    <w:rsid w:val="007546DD"/>
    <w:rsid w:val="007563BF"/>
    <w:rsid w:val="00756A3E"/>
    <w:rsid w:val="00757082"/>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673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1FB6"/>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5F4"/>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4A1D"/>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39C0"/>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518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184"/>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B69"/>
    <w:rsid w:val="00976C29"/>
    <w:rsid w:val="009772E4"/>
    <w:rsid w:val="00977D7D"/>
    <w:rsid w:val="009802F4"/>
    <w:rsid w:val="00980BEC"/>
    <w:rsid w:val="00980E0C"/>
    <w:rsid w:val="00980EFA"/>
    <w:rsid w:val="00982A5B"/>
    <w:rsid w:val="00983583"/>
    <w:rsid w:val="0098367A"/>
    <w:rsid w:val="00984ADC"/>
    <w:rsid w:val="009855EB"/>
    <w:rsid w:val="009855EE"/>
    <w:rsid w:val="00985FE4"/>
    <w:rsid w:val="0098654C"/>
    <w:rsid w:val="00990905"/>
    <w:rsid w:val="009912E6"/>
    <w:rsid w:val="00991945"/>
    <w:rsid w:val="00991B4F"/>
    <w:rsid w:val="00991FE2"/>
    <w:rsid w:val="00992BC1"/>
    <w:rsid w:val="00993A42"/>
    <w:rsid w:val="00993A44"/>
    <w:rsid w:val="00993CA4"/>
    <w:rsid w:val="0099493A"/>
    <w:rsid w:val="009957D8"/>
    <w:rsid w:val="009962D3"/>
    <w:rsid w:val="0099673F"/>
    <w:rsid w:val="00996952"/>
    <w:rsid w:val="0099709B"/>
    <w:rsid w:val="009976C7"/>
    <w:rsid w:val="009979D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1D3"/>
    <w:rsid w:val="009B58DF"/>
    <w:rsid w:val="009B5FBE"/>
    <w:rsid w:val="009B6AC8"/>
    <w:rsid w:val="009B6CA8"/>
    <w:rsid w:val="009B6EC6"/>
    <w:rsid w:val="009B7C3A"/>
    <w:rsid w:val="009B7D83"/>
    <w:rsid w:val="009C0356"/>
    <w:rsid w:val="009C0C0B"/>
    <w:rsid w:val="009C1AF6"/>
    <w:rsid w:val="009C2A59"/>
    <w:rsid w:val="009C2ECD"/>
    <w:rsid w:val="009C3A50"/>
    <w:rsid w:val="009C403A"/>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5E66"/>
    <w:rsid w:val="009F6CE3"/>
    <w:rsid w:val="009F6F98"/>
    <w:rsid w:val="009F72EE"/>
    <w:rsid w:val="009F7550"/>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3523"/>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BBF"/>
    <w:rsid w:val="00A31DEE"/>
    <w:rsid w:val="00A32038"/>
    <w:rsid w:val="00A3232F"/>
    <w:rsid w:val="00A32B7A"/>
    <w:rsid w:val="00A33778"/>
    <w:rsid w:val="00A339D4"/>
    <w:rsid w:val="00A33AC8"/>
    <w:rsid w:val="00A33B5C"/>
    <w:rsid w:val="00A34609"/>
    <w:rsid w:val="00A3519A"/>
    <w:rsid w:val="00A3591D"/>
    <w:rsid w:val="00A35C5B"/>
    <w:rsid w:val="00A366D0"/>
    <w:rsid w:val="00A36894"/>
    <w:rsid w:val="00A36908"/>
    <w:rsid w:val="00A37537"/>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2D78"/>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488"/>
    <w:rsid w:val="00AF2775"/>
    <w:rsid w:val="00AF2A29"/>
    <w:rsid w:val="00AF33C7"/>
    <w:rsid w:val="00AF3617"/>
    <w:rsid w:val="00AF3B10"/>
    <w:rsid w:val="00AF422C"/>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3A87"/>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4E6"/>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56F"/>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E78A4"/>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BCE"/>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3FD4"/>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330"/>
    <w:rsid w:val="00CB0630"/>
    <w:rsid w:val="00CB1B43"/>
    <w:rsid w:val="00CB1BB9"/>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4FA9"/>
    <w:rsid w:val="00D15073"/>
    <w:rsid w:val="00D15789"/>
    <w:rsid w:val="00D160F2"/>
    <w:rsid w:val="00D174E7"/>
    <w:rsid w:val="00D174ED"/>
    <w:rsid w:val="00D17737"/>
    <w:rsid w:val="00D1784B"/>
    <w:rsid w:val="00D20156"/>
    <w:rsid w:val="00D212B1"/>
    <w:rsid w:val="00D22795"/>
    <w:rsid w:val="00D23A39"/>
    <w:rsid w:val="00D23D4A"/>
    <w:rsid w:val="00D23F7A"/>
    <w:rsid w:val="00D24101"/>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C5"/>
    <w:rsid w:val="00D46DF0"/>
    <w:rsid w:val="00D508DD"/>
    <w:rsid w:val="00D50D59"/>
    <w:rsid w:val="00D512DD"/>
    <w:rsid w:val="00D52E0B"/>
    <w:rsid w:val="00D531BF"/>
    <w:rsid w:val="00D54A01"/>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215"/>
    <w:rsid w:val="00D727B3"/>
    <w:rsid w:val="00D727EF"/>
    <w:rsid w:val="00D72FD7"/>
    <w:rsid w:val="00D740FF"/>
    <w:rsid w:val="00D75019"/>
    <w:rsid w:val="00D7623F"/>
    <w:rsid w:val="00D762FC"/>
    <w:rsid w:val="00D77570"/>
    <w:rsid w:val="00D77D80"/>
    <w:rsid w:val="00D80A79"/>
    <w:rsid w:val="00D81A1B"/>
    <w:rsid w:val="00D81BF1"/>
    <w:rsid w:val="00D81D67"/>
    <w:rsid w:val="00D81F7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4555"/>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2918"/>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3F81"/>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6B4F"/>
    <w:rsid w:val="00E36F58"/>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E7D"/>
    <w:rsid w:val="00E51343"/>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3E0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DCE"/>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A93"/>
    <w:rsid w:val="00F46EC1"/>
    <w:rsid w:val="00F478D4"/>
    <w:rsid w:val="00F4799D"/>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955"/>
    <w:rsid w:val="00FB4793"/>
    <w:rsid w:val="00FB4B1E"/>
    <w:rsid w:val="00FB5E88"/>
    <w:rsid w:val="00FB5E97"/>
    <w:rsid w:val="00FB6291"/>
    <w:rsid w:val="00FB7021"/>
    <w:rsid w:val="00FB7AF2"/>
    <w:rsid w:val="00FB7B9A"/>
    <w:rsid w:val="00FB7D76"/>
    <w:rsid w:val="00FC146A"/>
    <w:rsid w:val="00FC1495"/>
    <w:rsid w:val="00FC26F2"/>
    <w:rsid w:val="00FC2B0A"/>
    <w:rsid w:val="00FC3071"/>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421"/>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0751/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616237?cHash=d17b4e175c3996e723365c67ed47c6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promoter/tender/43743/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F0920-AF4B-4612-9AC9-84DF2C3DB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35</TotalTime>
  <Pages>9</Pages>
  <Words>3106</Words>
  <Characters>17708</Characters>
  <Application>Microsoft Office Word</Application>
  <DocSecurity>0</DocSecurity>
  <Lines>147</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20773</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9</cp:revision>
  <cp:lastPrinted>2021-01-20T13:59:00Z</cp:lastPrinted>
  <dcterms:created xsi:type="dcterms:W3CDTF">2023-12-14T10:34:00Z</dcterms:created>
  <dcterms:modified xsi:type="dcterms:W3CDTF">2024-01-23T13:23:00Z</dcterms:modified>
</cp:coreProperties>
</file>